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AF" w:rsidRDefault="007F7FD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341</w:t>
      </w:r>
      <w:r w:rsidR="001733AE">
        <w:rPr>
          <w:rFonts w:ascii="Tahoma" w:hAnsi="Tahoma" w:cs="Tahoma"/>
          <w:sz w:val="22"/>
          <w:szCs w:val="22"/>
        </w:rPr>
        <w:t>4</w:t>
      </w:r>
      <w:r>
        <w:rPr>
          <w:rFonts w:ascii="Tahoma" w:hAnsi="Tahoma" w:cs="Tahoma"/>
          <w:sz w:val="22"/>
          <w:szCs w:val="22"/>
        </w:rPr>
        <w:t>. Poselství Ježíše ze dne 0</w:t>
      </w:r>
      <w:r w:rsidR="004E12AF" w:rsidRPr="001E09E7">
        <w:rPr>
          <w:rFonts w:ascii="Tahoma" w:hAnsi="Tahoma" w:cs="Tahoma"/>
          <w:sz w:val="22"/>
          <w:szCs w:val="22"/>
        </w:rPr>
        <w:t xml:space="preserve">4. </w:t>
      </w:r>
      <w:r w:rsidR="002F3EDC">
        <w:rPr>
          <w:rFonts w:ascii="Tahoma" w:hAnsi="Tahoma" w:cs="Tahoma"/>
          <w:sz w:val="22"/>
          <w:szCs w:val="22"/>
        </w:rPr>
        <w:t>srpna 2025.</w:t>
      </w:r>
    </w:p>
    <w:p w:rsidR="00EF4260" w:rsidRPr="00EF4260" w:rsidRDefault="004E12AF" w:rsidP="00EF4260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8" w:history="1">
        <w:r w:rsidR="00EF4260" w:rsidRPr="00EF4260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</w:p>
    <w:p w:rsidR="004E12AF" w:rsidRDefault="001E09E7" w:rsidP="00242F45">
      <w:pPr>
        <w:jc w:val="center"/>
        <w:rPr>
          <w:rFonts w:ascii="Tahoma" w:hAnsi="Tahoma" w:cs="Tahoma"/>
          <w:b/>
          <w:sz w:val="22"/>
          <w:szCs w:val="22"/>
        </w:rPr>
      </w:pPr>
      <w:r w:rsidRPr="001E09E7">
        <w:rPr>
          <w:rFonts w:ascii="Tahoma" w:hAnsi="Tahoma" w:cs="Tahoma"/>
          <w:b/>
          <w:sz w:val="22"/>
          <w:szCs w:val="22"/>
        </w:rPr>
        <w:t xml:space="preserve">RYCHLE JE </w:t>
      </w:r>
      <w:r w:rsidR="00EF4260">
        <w:rPr>
          <w:rFonts w:ascii="Tahoma" w:hAnsi="Tahoma" w:cs="Tahoma"/>
          <w:b/>
          <w:sz w:val="22"/>
          <w:szCs w:val="22"/>
        </w:rPr>
        <w:t>PO</w:t>
      </w:r>
      <w:r w:rsidRPr="001E09E7">
        <w:rPr>
          <w:rFonts w:ascii="Tahoma" w:hAnsi="Tahoma" w:cs="Tahoma"/>
          <w:b/>
          <w:sz w:val="22"/>
          <w:szCs w:val="22"/>
        </w:rPr>
        <w:t>VOLÁM DOMŮ</w:t>
      </w:r>
    </w:p>
    <w:p w:rsidR="00EF4260" w:rsidRPr="001E09E7" w:rsidRDefault="00EF4260" w:rsidP="00242F45">
      <w:pPr>
        <w:jc w:val="center"/>
        <w:rPr>
          <w:rFonts w:ascii="Tahoma" w:hAnsi="Tahoma" w:cs="Tahoma"/>
          <w:b/>
          <w:sz w:val="22"/>
          <w:szCs w:val="22"/>
        </w:rPr>
      </w:pP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  <w:r w:rsidRPr="001E09E7">
        <w:rPr>
          <w:rFonts w:ascii="Tahoma" w:hAnsi="Tahoma" w:cs="Tahoma"/>
          <w:sz w:val="22"/>
          <w:szCs w:val="22"/>
        </w:rPr>
        <w:t>Mé děti, vstupujete do velmi jedinečného období na zemi, kdy začínám volat ztracené k sobě intenzivnějším způsobem.</w:t>
      </w: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</w:p>
    <w:p w:rsidR="004E12AF" w:rsidRPr="001E09E7" w:rsidRDefault="001E09E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</w:t>
      </w:r>
      <w:r w:rsidR="004E12AF" w:rsidRPr="001E09E7">
        <w:rPr>
          <w:rFonts w:ascii="Tahoma" w:hAnsi="Tahoma" w:cs="Tahoma"/>
          <w:sz w:val="22"/>
          <w:szCs w:val="22"/>
        </w:rPr>
        <w:t xml:space="preserve">sou </w:t>
      </w:r>
      <w:r>
        <w:rPr>
          <w:rFonts w:ascii="Tahoma" w:hAnsi="Tahoma" w:cs="Tahoma"/>
          <w:sz w:val="22"/>
          <w:szCs w:val="22"/>
        </w:rPr>
        <w:t>t</w:t>
      </w:r>
      <w:r w:rsidRPr="001E09E7">
        <w:rPr>
          <w:rFonts w:ascii="Tahoma" w:hAnsi="Tahoma" w:cs="Tahoma"/>
          <w:sz w:val="22"/>
          <w:szCs w:val="22"/>
        </w:rPr>
        <w:t xml:space="preserve">o </w:t>
      </w:r>
      <w:r w:rsidR="004E12AF" w:rsidRPr="001E09E7">
        <w:rPr>
          <w:rFonts w:ascii="Tahoma" w:hAnsi="Tahoma" w:cs="Tahoma"/>
          <w:sz w:val="22"/>
          <w:szCs w:val="22"/>
        </w:rPr>
        <w:t xml:space="preserve">ztracení, kteří mě neustále odmítali, kteří se utíkali ke všemu a ke všem kromě </w:t>
      </w:r>
      <w:r>
        <w:rPr>
          <w:rFonts w:ascii="Tahoma" w:hAnsi="Tahoma" w:cs="Tahoma"/>
          <w:sz w:val="22"/>
          <w:szCs w:val="22"/>
        </w:rPr>
        <w:t>Mne,</w:t>
      </w:r>
      <w:r>
        <w:rPr>
          <w:rFonts w:ascii="Tahoma" w:hAnsi="Tahoma" w:cs="Tahoma"/>
          <w:sz w:val="22"/>
          <w:szCs w:val="22"/>
        </w:rPr>
        <w:br/>
        <w:t>abych jim pomohl a zajistil obživu</w:t>
      </w:r>
      <w:r w:rsidR="004E12AF" w:rsidRPr="001E09E7">
        <w:rPr>
          <w:rFonts w:ascii="Tahoma" w:hAnsi="Tahoma" w:cs="Tahoma"/>
          <w:sz w:val="22"/>
          <w:szCs w:val="22"/>
        </w:rPr>
        <w:t xml:space="preserve">, kteří mě dosud popírali. Nyní se </w:t>
      </w:r>
      <w:proofErr w:type="spellStart"/>
      <w:r w:rsidR="004E12AF" w:rsidRPr="001E09E7">
        <w:rPr>
          <w:rFonts w:ascii="Tahoma" w:hAnsi="Tahoma" w:cs="Tahoma"/>
          <w:sz w:val="22"/>
          <w:szCs w:val="22"/>
        </w:rPr>
        <w:t>se</w:t>
      </w:r>
      <w:proofErr w:type="spellEnd"/>
      <w:r w:rsidR="004E12AF" w:rsidRPr="001E09E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M</w:t>
      </w:r>
      <w:r w:rsidR="004E12AF" w:rsidRPr="001E09E7">
        <w:rPr>
          <w:rFonts w:ascii="Tahoma" w:hAnsi="Tahoma" w:cs="Tahoma"/>
          <w:sz w:val="22"/>
          <w:szCs w:val="22"/>
        </w:rPr>
        <w:t xml:space="preserve">nou začnou setkávat </w:t>
      </w:r>
      <w:r>
        <w:rPr>
          <w:rFonts w:ascii="Tahoma" w:hAnsi="Tahoma" w:cs="Tahoma"/>
          <w:sz w:val="22"/>
          <w:szCs w:val="22"/>
        </w:rPr>
        <w:br/>
      </w:r>
      <w:r w:rsidR="004E12AF" w:rsidRPr="001E09E7">
        <w:rPr>
          <w:rFonts w:ascii="Tahoma" w:hAnsi="Tahoma" w:cs="Tahoma"/>
          <w:sz w:val="22"/>
          <w:szCs w:val="22"/>
        </w:rPr>
        <w:t>a vy se budete radovat, až uvidíte, že vaše četné modlitby za ně byly vyslyšeny.</w:t>
      </w: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  <w:r w:rsidRPr="001E09E7">
        <w:rPr>
          <w:rFonts w:ascii="Tahoma" w:hAnsi="Tahoma" w:cs="Tahoma"/>
          <w:sz w:val="22"/>
          <w:szCs w:val="22"/>
        </w:rPr>
        <w:t>V průběhu let</w:t>
      </w:r>
      <w:r w:rsidR="001E09E7">
        <w:rPr>
          <w:rFonts w:ascii="Tahoma" w:hAnsi="Tahoma" w:cs="Tahoma"/>
          <w:sz w:val="22"/>
          <w:szCs w:val="22"/>
        </w:rPr>
        <w:t>, kdy</w:t>
      </w:r>
      <w:r w:rsidRPr="001E09E7">
        <w:rPr>
          <w:rFonts w:ascii="Tahoma" w:hAnsi="Tahoma" w:cs="Tahoma"/>
          <w:sz w:val="22"/>
          <w:szCs w:val="22"/>
        </w:rPr>
        <w:t xml:space="preserve"> jste se modlil</w:t>
      </w:r>
      <w:r w:rsidR="001E09E7">
        <w:rPr>
          <w:rFonts w:ascii="Tahoma" w:hAnsi="Tahoma" w:cs="Tahoma"/>
          <w:sz w:val="22"/>
          <w:szCs w:val="22"/>
        </w:rPr>
        <w:t>y</w:t>
      </w:r>
      <w:r w:rsidRPr="001E09E7">
        <w:rPr>
          <w:rFonts w:ascii="Tahoma" w:hAnsi="Tahoma" w:cs="Tahoma"/>
          <w:sz w:val="22"/>
          <w:szCs w:val="22"/>
        </w:rPr>
        <w:t>, jsem je</w:t>
      </w:r>
      <w:r w:rsidR="001E09E7" w:rsidRPr="001E09E7">
        <w:rPr>
          <w:rFonts w:ascii="Tahoma" w:hAnsi="Tahoma" w:cs="Tahoma"/>
          <w:sz w:val="22"/>
          <w:szCs w:val="22"/>
        </w:rPr>
        <w:t xml:space="preserve"> přitahoval</w:t>
      </w:r>
      <w:r w:rsidRPr="001E09E7">
        <w:rPr>
          <w:rFonts w:ascii="Tahoma" w:hAnsi="Tahoma" w:cs="Tahoma"/>
          <w:sz w:val="22"/>
          <w:szCs w:val="22"/>
        </w:rPr>
        <w:t xml:space="preserve">, jemně je volal, projevoval jim svou přízeň </w:t>
      </w:r>
      <w:r w:rsidR="001E09E7">
        <w:rPr>
          <w:rFonts w:ascii="Tahoma" w:hAnsi="Tahoma" w:cs="Tahoma"/>
          <w:sz w:val="22"/>
          <w:szCs w:val="22"/>
        </w:rPr>
        <w:br/>
      </w:r>
      <w:r w:rsidRPr="001E09E7">
        <w:rPr>
          <w:rFonts w:ascii="Tahoma" w:hAnsi="Tahoma" w:cs="Tahoma"/>
          <w:sz w:val="22"/>
          <w:szCs w:val="22"/>
        </w:rPr>
        <w:t>a lásku, přesto se vydali jinou cestou. Dali přednost svému hříšnému životu před mou cestou. Ignorovali mé Slovo a mnoho svědků, které jsem jim poslal. Nyní je postavím tváří v tvář jejich vlastní smrtelnosti, abych je přiměl k volání</w:t>
      </w:r>
      <w:r w:rsidR="001E09E7">
        <w:rPr>
          <w:rFonts w:ascii="Tahoma" w:hAnsi="Tahoma" w:cs="Tahoma"/>
          <w:sz w:val="22"/>
          <w:szCs w:val="22"/>
        </w:rPr>
        <w:t xml:space="preserve"> o pomoc</w:t>
      </w:r>
      <w:r w:rsidRPr="001E09E7">
        <w:rPr>
          <w:rFonts w:ascii="Tahoma" w:hAnsi="Tahoma" w:cs="Tahoma"/>
          <w:sz w:val="22"/>
          <w:szCs w:val="22"/>
        </w:rPr>
        <w:t xml:space="preserve">. Dávám přednost jemnějšímu přístupu, </w:t>
      </w:r>
      <w:r w:rsidR="001733AE">
        <w:rPr>
          <w:rFonts w:ascii="Tahoma" w:hAnsi="Tahoma" w:cs="Tahoma"/>
          <w:sz w:val="22"/>
          <w:szCs w:val="22"/>
        </w:rPr>
        <w:br/>
      </w:r>
      <w:r w:rsidRPr="001E09E7">
        <w:rPr>
          <w:rFonts w:ascii="Tahoma" w:hAnsi="Tahoma" w:cs="Tahoma"/>
          <w:sz w:val="22"/>
          <w:szCs w:val="22"/>
        </w:rPr>
        <w:t>ale nechtěli, a já si přeji je zachránit a vyslyšet vaše modlitby naplněné vírou za ně.</w:t>
      </w: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  <w:r w:rsidRPr="001E09E7">
        <w:rPr>
          <w:rFonts w:ascii="Tahoma" w:hAnsi="Tahoma" w:cs="Tahoma"/>
          <w:sz w:val="22"/>
          <w:szCs w:val="22"/>
        </w:rPr>
        <w:t xml:space="preserve">Často musím zachránit ty, kteří </w:t>
      </w:r>
      <w:r w:rsidR="00242F45">
        <w:rPr>
          <w:rFonts w:ascii="Tahoma" w:hAnsi="Tahoma" w:cs="Tahoma"/>
          <w:sz w:val="22"/>
          <w:szCs w:val="22"/>
        </w:rPr>
        <w:t>jsou tvrdošíjní</w:t>
      </w:r>
      <w:r w:rsidRPr="001E09E7">
        <w:rPr>
          <w:rFonts w:ascii="Tahoma" w:hAnsi="Tahoma" w:cs="Tahoma"/>
          <w:sz w:val="22"/>
          <w:szCs w:val="22"/>
        </w:rPr>
        <w:t xml:space="preserve"> a zatvrzelé</w:t>
      </w:r>
      <w:r w:rsidR="00242F45">
        <w:rPr>
          <w:rFonts w:ascii="Tahoma" w:hAnsi="Tahoma" w:cs="Tahoma"/>
          <w:sz w:val="22"/>
          <w:szCs w:val="22"/>
        </w:rPr>
        <w:t>ho</w:t>
      </w:r>
      <w:r w:rsidRPr="001E09E7">
        <w:rPr>
          <w:rFonts w:ascii="Tahoma" w:hAnsi="Tahoma" w:cs="Tahoma"/>
          <w:sz w:val="22"/>
          <w:szCs w:val="22"/>
        </w:rPr>
        <w:t xml:space="preserve"> srdce, a pak je rychle povolat domů </w:t>
      </w:r>
      <w:r w:rsidR="001E09E7">
        <w:rPr>
          <w:rFonts w:ascii="Tahoma" w:hAnsi="Tahoma" w:cs="Tahoma"/>
          <w:sz w:val="22"/>
          <w:szCs w:val="22"/>
        </w:rPr>
        <w:br/>
      </w:r>
      <w:r w:rsidRPr="001E09E7">
        <w:rPr>
          <w:rFonts w:ascii="Tahoma" w:hAnsi="Tahoma" w:cs="Tahoma"/>
          <w:sz w:val="22"/>
          <w:szCs w:val="22"/>
        </w:rPr>
        <w:t>k sobě, jinak se vrátí do světa rozkoší. Vězte, že je to pro jejich dobro a aby se zabránilo tomu, aby byli navždy ztraceni v tom, co přijde.</w:t>
      </w: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  <w:r w:rsidRPr="001E09E7">
        <w:rPr>
          <w:rFonts w:ascii="Tahoma" w:hAnsi="Tahoma" w:cs="Tahoma"/>
          <w:sz w:val="22"/>
          <w:szCs w:val="22"/>
        </w:rPr>
        <w:t>Radujte se a nadále Mě chv</w:t>
      </w:r>
      <w:r w:rsidR="001E09E7">
        <w:rPr>
          <w:rFonts w:ascii="Tahoma" w:hAnsi="Tahoma" w:cs="Tahoma"/>
          <w:sz w:val="22"/>
          <w:szCs w:val="22"/>
        </w:rPr>
        <w:t>a</w:t>
      </w:r>
      <w:r w:rsidRPr="001E09E7">
        <w:rPr>
          <w:rFonts w:ascii="Tahoma" w:hAnsi="Tahoma" w:cs="Tahoma"/>
          <w:sz w:val="22"/>
          <w:szCs w:val="22"/>
        </w:rPr>
        <w:t>lte, neboť je znovu uvidíte v nebi.</w:t>
      </w: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</w:p>
    <w:p w:rsidR="004E12AF" w:rsidRPr="001E09E7" w:rsidRDefault="004E12AF">
      <w:pPr>
        <w:rPr>
          <w:rFonts w:ascii="Tahoma" w:hAnsi="Tahoma" w:cs="Tahoma"/>
          <w:sz w:val="22"/>
          <w:szCs w:val="22"/>
        </w:rPr>
      </w:pPr>
      <w:r w:rsidRPr="001E09E7">
        <w:rPr>
          <w:rFonts w:ascii="Tahoma" w:hAnsi="Tahoma" w:cs="Tahoma"/>
          <w:sz w:val="22"/>
          <w:szCs w:val="22"/>
        </w:rPr>
        <w:t>Ježíš</w:t>
      </w:r>
    </w:p>
    <w:p w:rsidR="004E12AF" w:rsidRDefault="004E12AF"/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 xml:space="preserve">Jak 5, 20: </w:t>
      </w:r>
      <w:r w:rsidR="00242F45" w:rsidRPr="007F7FD0">
        <w:rPr>
          <w:rFonts w:ascii="Tahoma" w:hAnsi="Tahoma" w:cs="Tahoma"/>
          <w:b/>
          <w:i/>
          <w:sz w:val="18"/>
          <w:szCs w:val="18"/>
        </w:rPr>
        <w:t>V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ězte, že ten, kdo odvrátí hříšníka od bludné cesty, zachrání jeho duši od smrti a přikryje množství hříchů. </w:t>
      </w:r>
    </w:p>
    <w:p w:rsidR="007F7FD0" w:rsidRDefault="007F7FD0" w:rsidP="007F7FD0">
      <w:pPr>
        <w:rPr>
          <w:rFonts w:ascii="Tahoma" w:hAnsi="Tahoma" w:cs="Tahoma"/>
          <w:b/>
          <w:i/>
          <w:sz w:val="18"/>
          <w:szCs w:val="18"/>
        </w:rPr>
      </w:pP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>Ž 119, 71</w:t>
      </w:r>
      <w:r w:rsidR="00242F45" w:rsidRPr="007F7F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Byl jsem pokořen a bylo mi to k dobru, naučil jsem se tvým nařízením. </w:t>
      </w:r>
    </w:p>
    <w:p w:rsidR="007F7FD0" w:rsidRDefault="007F7FD0" w:rsidP="007F7FD0">
      <w:pPr>
        <w:rPr>
          <w:rFonts w:ascii="Tahoma" w:hAnsi="Tahoma" w:cs="Tahoma"/>
          <w:b/>
          <w:i/>
          <w:sz w:val="18"/>
          <w:szCs w:val="18"/>
        </w:rPr>
      </w:pP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>Jer 17</w:t>
      </w:r>
      <w:r w:rsidR="00242F45" w:rsidRPr="007F7FD0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7F7FD0">
        <w:rPr>
          <w:rFonts w:ascii="Tahoma" w:hAnsi="Tahoma" w:cs="Tahoma"/>
          <w:b/>
          <w:i/>
          <w:sz w:val="18"/>
          <w:szCs w:val="18"/>
        </w:rPr>
        <w:t>23</w:t>
      </w:r>
      <w:r w:rsidR="00242F45" w:rsidRPr="007F7FD0">
        <w:rPr>
          <w:rFonts w:ascii="Tahoma" w:hAnsi="Tahoma" w:cs="Tahoma"/>
          <w:b/>
          <w:i/>
          <w:sz w:val="18"/>
          <w:szCs w:val="18"/>
        </w:rPr>
        <w:t>: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 Ale neposlechli a ucho nenaklonili, nýbrž zůstali tvrdošíjní, neslyšeli a nepřijali napomenutí. </w:t>
      </w:r>
    </w:p>
    <w:p w:rsidR="007F7FD0" w:rsidRDefault="007F7FD0" w:rsidP="007F7FD0">
      <w:pPr>
        <w:rPr>
          <w:rFonts w:ascii="Tahoma" w:hAnsi="Tahoma" w:cs="Tahoma"/>
          <w:b/>
          <w:i/>
          <w:sz w:val="18"/>
          <w:szCs w:val="18"/>
        </w:rPr>
      </w:pP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>Př 1, 24</w:t>
      </w:r>
      <w:r w:rsidR="00242F45" w:rsidRPr="007F7FD0">
        <w:rPr>
          <w:rFonts w:ascii="Tahoma" w:hAnsi="Tahoma" w:cs="Tahoma"/>
          <w:b/>
          <w:i/>
          <w:sz w:val="18"/>
          <w:szCs w:val="18"/>
        </w:rPr>
        <w:t>, 26;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 33  </w:t>
      </w: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bookmarkStart w:id="0" w:name="v24"/>
      <w:bookmarkEnd w:id="0"/>
      <w:r w:rsidRPr="007F7FD0">
        <w:rPr>
          <w:rFonts w:ascii="Tahoma" w:hAnsi="Tahoma" w:cs="Tahoma"/>
          <w:b/>
          <w:i/>
          <w:sz w:val="18"/>
          <w:szCs w:val="18"/>
        </w:rPr>
        <w:t>24</w:t>
      </w:r>
      <w:r w:rsidR="00242F45" w:rsidRPr="007F7F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Protože jsem volala, a vy jste odmítali, ruce jsem vztahovala, a nikdo na to nedbal, </w:t>
      </w:r>
    </w:p>
    <w:p w:rsidR="007F7FD0" w:rsidRDefault="007F7FD0" w:rsidP="007F7FD0">
      <w:pPr>
        <w:rPr>
          <w:rFonts w:ascii="Tahoma" w:hAnsi="Tahoma" w:cs="Tahoma"/>
          <w:b/>
          <w:i/>
          <w:sz w:val="18"/>
          <w:szCs w:val="18"/>
        </w:rPr>
      </w:pPr>
      <w:bookmarkStart w:id="1" w:name="v25"/>
      <w:bookmarkEnd w:id="1"/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>25</w:t>
      </w:r>
      <w:r w:rsidR="00242F45" w:rsidRPr="007F7F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každé mé radě jste se vyhýbali, nedali jste na mé domlouvání, </w:t>
      </w:r>
    </w:p>
    <w:p w:rsidR="007F7FD0" w:rsidRDefault="007F7FD0" w:rsidP="007F7FD0">
      <w:pPr>
        <w:rPr>
          <w:rFonts w:ascii="Tahoma" w:hAnsi="Tahoma" w:cs="Tahoma"/>
          <w:b/>
          <w:i/>
          <w:sz w:val="18"/>
          <w:szCs w:val="18"/>
        </w:rPr>
      </w:pPr>
      <w:bookmarkStart w:id="2" w:name="v26"/>
      <w:bookmarkEnd w:id="2"/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>26</w:t>
      </w:r>
      <w:r w:rsidR="00242F45" w:rsidRPr="007F7F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FD0">
        <w:rPr>
          <w:rFonts w:ascii="Tahoma" w:hAnsi="Tahoma" w:cs="Tahoma"/>
          <w:b/>
          <w:i/>
          <w:sz w:val="18"/>
          <w:szCs w:val="18"/>
        </w:rPr>
        <w:t>i já se budu smát, až budete v bídě, budu se vysmívat, až na vás přijde strach</w:t>
      </w:r>
      <w:r w:rsidR="007F7FD0" w:rsidRPr="007F7FD0">
        <w:rPr>
          <w:rFonts w:ascii="Tahoma" w:hAnsi="Tahoma" w:cs="Tahoma"/>
          <w:b/>
          <w:i/>
          <w:sz w:val="18"/>
          <w:szCs w:val="18"/>
        </w:rPr>
        <w:t>.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F7FD0" w:rsidRDefault="007F7FD0" w:rsidP="007F7FD0">
      <w:pPr>
        <w:rPr>
          <w:rFonts w:ascii="Tahoma" w:hAnsi="Tahoma" w:cs="Tahoma"/>
          <w:b/>
          <w:i/>
          <w:sz w:val="18"/>
          <w:szCs w:val="18"/>
        </w:rPr>
      </w:pPr>
      <w:bookmarkStart w:id="3" w:name="v33"/>
      <w:bookmarkEnd w:id="3"/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>33</w:t>
      </w:r>
      <w:r w:rsidR="007F7FD0" w:rsidRPr="007F7F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Ale kdo mě poslouchá, v bezpečí bude bydlet a žít klidně, beze strachu z něčeho zlého. </w:t>
      </w: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>1Jan 2, 15-17  </w:t>
      </w: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bookmarkStart w:id="4" w:name="v15"/>
      <w:bookmarkEnd w:id="4"/>
      <w:r w:rsidRPr="007F7FD0">
        <w:rPr>
          <w:rFonts w:ascii="Tahoma" w:hAnsi="Tahoma" w:cs="Tahoma"/>
          <w:b/>
          <w:i/>
          <w:sz w:val="18"/>
          <w:szCs w:val="18"/>
        </w:rPr>
        <w:t>15</w:t>
      </w:r>
      <w:r w:rsidR="007F7FD0" w:rsidRPr="007F7F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Nemilujte svět ani to, co je ve světě. Miluje-li kdo svět, láska Otcova v něm není. </w:t>
      </w:r>
    </w:p>
    <w:p w:rsidR="007F7FD0" w:rsidRPr="007F7FD0" w:rsidRDefault="007F7FD0" w:rsidP="007F7FD0">
      <w:pPr>
        <w:rPr>
          <w:rFonts w:ascii="Tahoma" w:hAnsi="Tahoma" w:cs="Tahoma"/>
          <w:b/>
          <w:i/>
          <w:sz w:val="18"/>
          <w:szCs w:val="18"/>
        </w:rPr>
      </w:pP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bookmarkStart w:id="5" w:name="v16"/>
      <w:bookmarkEnd w:id="5"/>
      <w:r w:rsidRPr="007F7FD0">
        <w:rPr>
          <w:rFonts w:ascii="Tahoma" w:hAnsi="Tahoma" w:cs="Tahoma"/>
          <w:b/>
          <w:i/>
          <w:sz w:val="18"/>
          <w:szCs w:val="18"/>
        </w:rPr>
        <w:t>16</w:t>
      </w:r>
      <w:r w:rsidR="007F7FD0" w:rsidRPr="007F7F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Neboť všechno, co je ve světě, po čem dychtí člověk a co chtějí jeho oči a na čem si v životě zakládá, není z Otce, ale ze světa. </w:t>
      </w:r>
    </w:p>
    <w:p w:rsidR="007F7FD0" w:rsidRDefault="007F7FD0" w:rsidP="007F7FD0">
      <w:pPr>
        <w:rPr>
          <w:rFonts w:ascii="Tahoma" w:hAnsi="Tahoma" w:cs="Tahoma"/>
          <w:b/>
          <w:i/>
          <w:sz w:val="18"/>
          <w:szCs w:val="18"/>
        </w:rPr>
      </w:pPr>
      <w:bookmarkStart w:id="6" w:name="v17"/>
      <w:bookmarkEnd w:id="6"/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  <w:r w:rsidRPr="007F7FD0">
        <w:rPr>
          <w:rFonts w:ascii="Tahoma" w:hAnsi="Tahoma" w:cs="Tahoma"/>
          <w:b/>
          <w:i/>
          <w:sz w:val="18"/>
          <w:szCs w:val="18"/>
        </w:rPr>
        <w:t>17</w:t>
      </w:r>
      <w:r w:rsidR="007F7FD0" w:rsidRPr="007F7FD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FD0">
        <w:rPr>
          <w:rFonts w:ascii="Tahoma" w:hAnsi="Tahoma" w:cs="Tahoma"/>
          <w:b/>
          <w:i/>
          <w:sz w:val="18"/>
          <w:szCs w:val="18"/>
        </w:rPr>
        <w:t xml:space="preserve">A svět pomíjí i jeho chtivost; kdo však činí vůli Boží, zůstává na věky. </w:t>
      </w:r>
    </w:p>
    <w:p w:rsidR="004E12AF" w:rsidRPr="007F7FD0" w:rsidRDefault="004E12AF" w:rsidP="007F7FD0">
      <w:pPr>
        <w:rPr>
          <w:rFonts w:ascii="Tahoma" w:hAnsi="Tahoma" w:cs="Tahoma"/>
          <w:b/>
          <w:i/>
          <w:sz w:val="18"/>
          <w:szCs w:val="18"/>
        </w:rPr>
      </w:pPr>
    </w:p>
    <w:sectPr w:rsidR="004E12AF" w:rsidRPr="007F7FD0" w:rsidSect="009979EF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AF" w:rsidRDefault="004E12AF">
      <w:r>
        <w:separator/>
      </w:r>
    </w:p>
  </w:endnote>
  <w:endnote w:type="continuationSeparator" w:id="0">
    <w:p w:rsidR="004E12AF" w:rsidRDefault="004E1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AF" w:rsidRDefault="004E12AF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4E12AF" w:rsidRDefault="004E12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9E7"/>
    <w:rsid w:val="001733AE"/>
    <w:rsid w:val="001E09E7"/>
    <w:rsid w:val="00242F45"/>
    <w:rsid w:val="002F3EDC"/>
    <w:rsid w:val="004E12AF"/>
    <w:rsid w:val="007F7FD0"/>
    <w:rsid w:val="009979EF"/>
    <w:rsid w:val="00EF4260"/>
    <w:rsid w:val="00FF1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79EF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Times New Roman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9979EF"/>
    <w:rPr>
      <w:rFonts w:ascii="OpenSymbol" w:hAnsi="OpenSymbol"/>
    </w:rPr>
  </w:style>
  <w:style w:type="character" w:styleId="Siln">
    <w:name w:val="Strong"/>
    <w:basedOn w:val="Standardnpsmoodstavce"/>
    <w:uiPriority w:val="99"/>
    <w:qFormat/>
    <w:rsid w:val="009979EF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rsid w:val="009979EF"/>
    <w:rPr>
      <w:rFonts w:cs="Times New Roman"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9979EF"/>
    <w:pPr>
      <w:keepNext/>
      <w:spacing w:before="240" w:after="120"/>
    </w:pPr>
    <w:rPr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9979EF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979EF"/>
    <w:rPr>
      <w:rFonts w:ascii="Ubuntu" w:eastAsia="Ubuntu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9979EF"/>
  </w:style>
  <w:style w:type="paragraph" w:customStyle="1" w:styleId="Caption">
    <w:name w:val="Caption"/>
    <w:basedOn w:val="Normln"/>
    <w:uiPriority w:val="99"/>
    <w:rsid w:val="009979EF"/>
    <w:pPr>
      <w:spacing w:before="120" w:after="120"/>
    </w:pPr>
    <w:rPr>
      <w:i/>
      <w:iCs/>
    </w:rPr>
  </w:style>
  <w:style w:type="paragraph" w:customStyle="1" w:styleId="Rejst3f3fk">
    <w:name w:val="Rejstř3fí3fk"/>
    <w:basedOn w:val="Normln"/>
    <w:uiPriority w:val="99"/>
    <w:rsid w:val="009979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ngsofprophecy.blogspo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E5EB0-DF2E-4D2A-97D9-FFA4F2F6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2025-08-04T19:28:00Z</dcterms:created>
  <dcterms:modified xsi:type="dcterms:W3CDTF">2025-08-06T11:32:00Z</dcterms:modified>
</cp:coreProperties>
</file>